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6975BB" w:rsidRPr="00143942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25a ust. 1 ustawy z dnia 29 stycznia 2004 r. </w:t>
      </w:r>
    </w:p>
    <w:p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UPZP), </w:t>
      </w:r>
    </w:p>
    <w:p w:rsidR="00252852" w:rsidRPr="00143942" w:rsidRDefault="00252852" w:rsidP="003D1F2D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143942">
        <w:rPr>
          <w:rFonts w:asciiTheme="minorHAnsi" w:hAnsiTheme="minorHAnsi" w:cstheme="minorHAnsi"/>
          <w:b/>
          <w:sz w:val="22"/>
          <w:szCs w:val="24"/>
          <w:u w:val="single"/>
        </w:rPr>
        <w:t>DOTYCZĄCE PRZESŁANEK WYKLUCZENIA Z POSTĘPOWANIA</w:t>
      </w:r>
    </w:p>
    <w:p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:rsidR="008117BE" w:rsidRPr="00143942" w:rsidRDefault="008117BE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:rsidR="008117BE" w:rsidRPr="009D7022" w:rsidRDefault="008117BE" w:rsidP="008117BE">
      <w:pPr>
        <w:tabs>
          <w:tab w:val="left" w:pos="426"/>
        </w:tabs>
        <w:jc w:val="both"/>
        <w:rPr>
          <w:rFonts w:ascii="Calibri" w:hAnsi="Calibri"/>
          <w:b/>
          <w:bCs/>
          <w:i/>
          <w:iCs/>
          <w:sz w:val="26"/>
          <w:szCs w:val="26"/>
        </w:rPr>
      </w:pPr>
      <w:r>
        <w:rPr>
          <w:rFonts w:ascii="Calibri" w:hAnsi="Calibri"/>
          <w:b/>
          <w:spacing w:val="-4"/>
          <w:sz w:val="24"/>
          <w:szCs w:val="24"/>
        </w:rPr>
        <w:t>„Rewitalizacja płyty rynku w Starym Fordonie w Bydgoszczy” w systemie zaprojektuj i wybuduj</w:t>
      </w:r>
      <w:r w:rsidR="00357881">
        <w:rPr>
          <w:rFonts w:ascii="Calibri" w:hAnsi="Calibri"/>
          <w:b/>
          <w:spacing w:val="-4"/>
          <w:sz w:val="24"/>
          <w:szCs w:val="24"/>
        </w:rPr>
        <w:t>,</w:t>
      </w:r>
      <w:bookmarkStart w:id="0" w:name="_GoBack"/>
      <w:bookmarkEnd w:id="0"/>
    </w:p>
    <w:p w:rsidR="004B6DF2" w:rsidRPr="00EC4650" w:rsidRDefault="004B6DF2" w:rsidP="004B6DF2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</w:p>
    <w:p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:rsidR="00252852" w:rsidRPr="00143942" w:rsidRDefault="003D1F2D" w:rsidP="003D1F2D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wykluczeniu z postępowania na podstawie art. 24 ust 1 pkt 1</w:t>
      </w:r>
      <w:r w:rsidR="00F00E1F" w:rsidRPr="00143942">
        <w:rPr>
          <w:rFonts w:asciiTheme="minorHAnsi" w:hAnsiTheme="minorHAnsi" w:cstheme="minorHAnsi"/>
          <w:sz w:val="22"/>
          <w:szCs w:val="22"/>
        </w:rPr>
        <w:t>3</w:t>
      </w:r>
      <w:r w:rsidRPr="00143942">
        <w:rPr>
          <w:rFonts w:asciiTheme="minorHAnsi" w:hAnsiTheme="minorHAnsi" w:cstheme="minorHAnsi"/>
          <w:sz w:val="22"/>
          <w:szCs w:val="22"/>
        </w:rPr>
        <w:t>-2</w:t>
      </w:r>
      <w:r w:rsidR="005C5CFA" w:rsidRPr="00143942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UPZP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>art. 24 ust. 5 pkt 1 i 8 UPZP.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………….…….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 xml:space="preserve">* podpis(y) osoby(osób) uprawnionej(ych) do składania oświadczeń woli w imieniu wykonawcy/pełnomocnika </w:t>
      </w:r>
    </w:p>
    <w:p w:rsidR="00252852" w:rsidRDefault="00252852" w:rsidP="00252852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43942" w:rsidRDefault="0014394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UPZP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>w art. 24 ust. 1 pkt 13-14, 16-20 lub art. 24 ust. 5 pkt 1 i 8 UPZP).</w:t>
      </w:r>
      <w:r w:rsidRPr="00143942">
        <w:rPr>
          <w:rFonts w:asciiTheme="minorHAnsi" w:hAnsiTheme="minorHAnsi" w:cstheme="minorHAnsi"/>
          <w:sz w:val="22"/>
          <w:szCs w:val="22"/>
        </w:rPr>
        <w:t xml:space="preserve"> Jednocześnie oświadczam, że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w związku z ww. okolicznością, na podstawie art. 24 ust. 8 UPZP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……..…...........……………………………………………………………………………………………………………………………………………</w:t>
      </w:r>
      <w:r w:rsidR="00B64AEE">
        <w:rPr>
          <w:rFonts w:asciiTheme="minorHAnsi" w:hAnsiTheme="minorHAnsi" w:cstheme="minorHAnsi"/>
          <w:sz w:val="22"/>
          <w:szCs w:val="22"/>
        </w:rPr>
        <w:t>...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………….…….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252852" w:rsidRDefault="00836300" w:rsidP="00B64AEE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 xml:space="preserve">* podpis(y) osoby(osób) uprawnionej(ych) do składania oświadczeń woli w imieniu wykonawcy/pełnomocnika </w:t>
      </w:r>
    </w:p>
    <w:p w:rsidR="00B64AEE" w:rsidRDefault="00B64AEE" w:rsidP="00B64AEE">
      <w:pPr>
        <w:jc w:val="both"/>
        <w:rPr>
          <w:i/>
          <w:sz w:val="16"/>
          <w:szCs w:val="16"/>
        </w:rPr>
      </w:pPr>
    </w:p>
    <w:p w:rsidR="00B64AEE" w:rsidRDefault="00B64AEE" w:rsidP="00B64AEE">
      <w:pPr>
        <w:jc w:val="both"/>
        <w:rPr>
          <w:rFonts w:ascii="Arial" w:hAnsi="Arial" w:cs="Arial"/>
          <w:i/>
          <w:sz w:val="12"/>
          <w:szCs w:val="12"/>
        </w:rPr>
      </w:pPr>
    </w:p>
    <w:p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:rsidR="00252852" w:rsidRPr="00143942" w:rsidRDefault="00252852" w:rsidP="003D1F2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4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143942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</w:p>
    <w:p w:rsidR="00252852" w:rsidRPr="003D1F2D" w:rsidRDefault="00252852" w:rsidP="00252852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KRS/CEiDG)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143942">
        <w:rPr>
          <w:rFonts w:asciiTheme="minorHAnsi" w:hAnsiTheme="minorHAnsi" w:cstheme="minorHAnsi"/>
          <w:sz w:val="22"/>
          <w:szCs w:val="22"/>
        </w:rPr>
        <w:t xml:space="preserve">, o których mowa w art. 24 ust. 1 pkt 13-22 i ust. 5 </w:t>
      </w:r>
      <w:r w:rsidR="005C5CFA" w:rsidRPr="00143942">
        <w:rPr>
          <w:rFonts w:asciiTheme="minorHAnsi" w:hAnsiTheme="minorHAnsi" w:cstheme="minorHAnsi"/>
          <w:sz w:val="22"/>
          <w:szCs w:val="22"/>
        </w:rPr>
        <w:t xml:space="preserve">pkt 1 i 8 </w:t>
      </w:r>
      <w:r w:rsidR="00CB1AD7" w:rsidRPr="00143942">
        <w:rPr>
          <w:rFonts w:asciiTheme="minorHAnsi" w:hAnsiTheme="minorHAnsi" w:cstheme="minorHAnsi"/>
          <w:sz w:val="22"/>
          <w:szCs w:val="22"/>
        </w:rPr>
        <w:t>UPZP</w:t>
      </w:r>
      <w:r w:rsidR="003D1F2D" w:rsidRPr="00143942">
        <w:rPr>
          <w:rFonts w:asciiTheme="minorHAnsi" w:hAnsiTheme="minorHAnsi" w:cstheme="minorHAnsi"/>
          <w:sz w:val="22"/>
          <w:szCs w:val="22"/>
        </w:rPr>
        <w:t>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………….……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  <w:t>……………………..……………………………………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</w:t>
      </w:r>
      <w:r w:rsidR="00F92658" w:rsidRPr="00143942">
        <w:rPr>
          <w:rFonts w:asciiTheme="minorHAnsi" w:hAnsiTheme="minorHAnsi" w:cstheme="minorHAnsi"/>
          <w:i/>
          <w:sz w:val="22"/>
          <w:szCs w:val="22"/>
        </w:rPr>
        <w:t>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 xml:space="preserve">* podpis(y) osoby(osób) uprawnionej(ych) do składania oświadczeń woli w imieniu wykonawcy/pełnomocnika </w:t>
      </w:r>
    </w:p>
    <w:p w:rsidR="00CB1AD7" w:rsidRDefault="00CB1AD7" w:rsidP="00CB1AD7">
      <w:pPr>
        <w:jc w:val="center"/>
        <w:rPr>
          <w:i/>
          <w:sz w:val="24"/>
          <w:szCs w:val="24"/>
        </w:rPr>
      </w:pPr>
    </w:p>
    <w:p w:rsidR="003D1F2D" w:rsidRPr="00CB1AD7" w:rsidRDefault="003D1F2D" w:rsidP="00CB1AD7">
      <w:pPr>
        <w:jc w:val="center"/>
        <w:rPr>
          <w:i/>
          <w:sz w:val="24"/>
          <w:szCs w:val="24"/>
        </w:rPr>
      </w:pPr>
    </w:p>
    <w:p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………….……</w:t>
      </w:r>
      <w:r w:rsidR="00143942">
        <w:rPr>
          <w:rFonts w:asciiTheme="minorHAnsi" w:hAnsiTheme="minorHAnsi" w:cstheme="minorHAnsi"/>
          <w:sz w:val="22"/>
          <w:szCs w:val="22"/>
        </w:rPr>
        <w:t>…….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…………………..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252852" w:rsidRPr="003D1F2D" w:rsidRDefault="00252852" w:rsidP="00252852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 xml:space="preserve">* podpis(y) osoby(osób) uprawnionej(ych) do składania oświadczeń woli w imieniu wykonawcy/pełnomocnika </w:t>
      </w:r>
    </w:p>
    <w:p w:rsidR="00095C4E" w:rsidRDefault="00C96444" w:rsidP="00095C4E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sectPr w:rsidR="00095C4E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444" w:rsidRDefault="00C96444">
      <w:r>
        <w:separator/>
      </w:r>
    </w:p>
  </w:endnote>
  <w:endnote w:type="continuationSeparator" w:id="0">
    <w:p w:rsidR="00C96444" w:rsidRDefault="00C96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444" w:rsidRDefault="00C96444">
      <w:r>
        <w:separator/>
      </w:r>
    </w:p>
  </w:footnote>
  <w:footnote w:type="continuationSeparator" w:id="0">
    <w:p w:rsidR="00C96444" w:rsidRDefault="00C96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4B6DF2">
      <w:rPr>
        <w:rFonts w:ascii="Calibri" w:hAnsi="Calibri"/>
        <w:sz w:val="36"/>
      </w:rPr>
      <w:t>3</w:t>
    </w:r>
    <w:r w:rsidR="008117BE">
      <w:rPr>
        <w:rFonts w:ascii="Calibri" w:hAnsi="Calibri"/>
        <w:sz w:val="36"/>
      </w:rPr>
      <w:t>7</w:t>
    </w:r>
    <w:r w:rsidR="00D3392D">
      <w:rPr>
        <w:rFonts w:ascii="Calibri" w:hAnsi="Calibri"/>
        <w:sz w:val="36"/>
      </w:rPr>
      <w:t>/201</w:t>
    </w:r>
    <w:r w:rsidR="00143942">
      <w:rPr>
        <w:rFonts w:ascii="Calibri" w:hAnsi="Calibri"/>
        <w:sz w:val="36"/>
      </w:rPr>
      <w:t>9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0F1A00">
      <w:rPr>
        <w:rFonts w:ascii="Calibri" w:hAnsi="Calibri"/>
        <w:sz w:val="36"/>
      </w:rPr>
      <w:t xml:space="preserve">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D76E1E">
      <w:rPr>
        <w:rFonts w:ascii="Calibri" w:hAnsi="Calibri"/>
        <w:i/>
        <w:sz w:val="18"/>
      </w:rPr>
      <w:t>5</w:t>
    </w:r>
    <w:r w:rsidR="008117BE">
      <w:rPr>
        <w:rFonts w:ascii="Calibri" w:hAnsi="Calibri"/>
        <w:i/>
        <w:sz w:val="18"/>
      </w:rPr>
      <w:t xml:space="preserve"> 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SIWZ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5856"/>
    <w:rsid w:val="00027225"/>
    <w:rsid w:val="00034826"/>
    <w:rsid w:val="00044872"/>
    <w:rsid w:val="00044F64"/>
    <w:rsid w:val="000467D5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2931"/>
    <w:rsid w:val="00203AEB"/>
    <w:rsid w:val="0020402E"/>
    <w:rsid w:val="00204A91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90E29"/>
    <w:rsid w:val="00892E90"/>
    <w:rsid w:val="008947F9"/>
    <w:rsid w:val="0089551B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5064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5090A5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Tomasz Szymański</cp:lastModifiedBy>
  <cp:revision>3</cp:revision>
  <cp:lastPrinted>2018-07-06T10:26:00Z</cp:lastPrinted>
  <dcterms:created xsi:type="dcterms:W3CDTF">2019-09-19T11:46:00Z</dcterms:created>
  <dcterms:modified xsi:type="dcterms:W3CDTF">2019-09-23T13:50:00Z</dcterms:modified>
</cp:coreProperties>
</file>